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D7576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10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1F1C388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80043" w:rsidRPr="00F3654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https://zakazky.zcu.cz/contract_display_4562.html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66910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80043">
        <w:rPr>
          <w:rFonts w:ascii="Garamond" w:hAnsi="Garamond" w:cs="Arial"/>
          <w:b/>
          <w:sz w:val="22"/>
          <w:szCs w:val="22"/>
        </w:rPr>
        <w:t>17.05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A24BDB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lastRenderedPageBreak/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00C91" w14:textId="77777777" w:rsidR="00E96C4E" w:rsidRDefault="00E96C4E" w:rsidP="00795AAC">
      <w:r>
        <w:separator/>
      </w:r>
    </w:p>
  </w:endnote>
  <w:endnote w:type="continuationSeparator" w:id="0">
    <w:p w14:paraId="74203344" w14:textId="77777777" w:rsidR="00E96C4E" w:rsidRDefault="00E96C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8FB9" w14:textId="77777777" w:rsidR="00E96C4E" w:rsidRDefault="00E96C4E" w:rsidP="00795AAC">
      <w:r>
        <w:separator/>
      </w:r>
    </w:p>
  </w:footnote>
  <w:footnote w:type="continuationSeparator" w:id="0">
    <w:p w14:paraId="6DF1C021" w14:textId="77777777" w:rsidR="00E96C4E" w:rsidRDefault="00E96C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6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tCN0edzCrb20SNRIBVMpHe438eGzebuokKuwZEJmJrQ=</DigestValue>
    </Reference>
    <Reference Type="http://www.w3.org/2000/09/xmldsig#Object" URI="#idOfficeObject">
      <DigestMethod Algorithm="http://www.w3.org/2001/04/xmlenc#sha256"/>
      <DigestValue>ZltVeZqmlhCh2n6fgfJ5S+PXUky99viq1VuZbwJV9eQ=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cIVFX4kNVyKBAYCPYeGp6S9GN0bjM0kVMueL1lxAJko=</DigestValue>
    </Reference>
  </SignedInfo>
  <SignatureValue>WcPqRkJZVSKpWTzcjI02h/9HwhkA4GaLtdXXScxOyoY0Ai2ZYO2FX9N8zQq1mrwYJHD8gGcVTfub
9wLZaMkzLnEYZPaAtH2eyfjozMPeMEDApkCWnEsi9GIg5EVyQdFRtt4ANDy4WJM4QpthF9TFfJZi
qA5wKab+/6VFba/t+tbvsunc0YMDHOb2qpM0BH5rkGOoCIOPClj0ePtC8bqY90Jw1+Wn0TtGl4kL
U7afl3ZTzfkz9INCNPtWtvj8y9sgdPDLlOH0cuwUvQlsaehDKZHEzgudOVWGaNr98Dv7EyWtWgPN
9ogauZv6DH2YgxYBHYtBnJix9833OujokBi6yw==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6zeBw+m41++gHe1h7PE2GP5DfK46o7cR8gDFsvnNqvU=</DigestValue>
      </Reference>
      <Reference URI="/word/document.xml?ContentType=application/vnd.openxmlformats-officedocument.wordprocessingml.document.main+xml">
        <DigestMethod Algorithm="http://www.w3.org/2001/04/xmlenc#sha256"/>
        <DigestValue>rHHi90zpFxPxDYNDWkDtLiVNP10xb1H3DBAV14hOaxE=</DigestValue>
      </Reference>
      <Reference URI="/word/endnotes.xml?ContentType=application/vnd.openxmlformats-officedocument.wordprocessingml.endnotes+xml">
        <DigestMethod Algorithm="http://www.w3.org/2001/04/xmlenc#sha256"/>
        <DigestValue>o2rLZJ87cEUSkJYP/JyEpo1WR9byCTvrwj6GZhY54po=</DigestValue>
      </Reference>
      <Reference URI="/word/fontTable.xml?ContentType=application/vnd.openxmlformats-officedocument.wordprocessingml.fontTable+xml">
        <DigestMethod Algorithm="http://www.w3.org/2001/04/xmlenc#sha256"/>
        <DigestValue>fUi3DTwTD57tA8kIVPVSkEKd2IpGsUIrKjlfVn+7dSE=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n0pkPM8zAmyFQ96zMz6PtoWZsgod5/ENIX4BGI8Lm8w=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vLLGk4Fpy+VBx/4qrzPKA0GUew9xu4fFvjtnhBDEC4M=</DigestValue>
      </Reference>
      <Reference URI="/word/styles.xml?ContentType=application/vnd.openxmlformats-officedocument.wordprocessingml.styles+xml">
        <DigestMethod Algorithm="http://www.w3.org/2001/04/xmlenc#sha256"/>
        <DigestValue>XWJL3OE2raFHOOIUG48CVSY8atevltAyt9rMO10/W78=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2021-05-04T08:09:28Z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16.0.10373/14</OfficeVersion>
          <ApplicationVersion>16.0.10373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2021-05-04T08:09:28Z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D8DDF-4BEF-4F8E-89BD-909EE2E4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2021-04-08T07:36:00Z</dcterms:created>
  <dcterms:modified xsi:type="dcterms:W3CDTF">2021-05-04T08:05:00Z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